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638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5C3859" w:rsidTr="005C3859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59" w:rsidRDefault="005C3859" w:rsidP="005C3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Reading Plans Week of November </w:t>
            </w:r>
            <w:r>
              <w:rPr>
                <w:rFonts w:ascii="Calibri" w:hAnsi="Calibri"/>
              </w:rPr>
              <w:t>21</w:t>
            </w:r>
          </w:p>
        </w:tc>
      </w:tr>
      <w:tr w:rsidR="005C3859" w:rsidTr="005C3859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59" w:rsidRDefault="005C3859" w:rsidP="005C3859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</w:t>
            </w:r>
            <w:r>
              <w:rPr>
                <w:rFonts w:ascii="Calibri Italic" w:hAnsi="Calibri Italic"/>
                <w:i/>
              </w:rPr>
              <w:t>apply strategies for finding the main idea / details in a social studies text.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 xml:space="preserve">Will use text markings to identify </w:t>
            </w:r>
            <w:r>
              <w:rPr>
                <w:rFonts w:ascii="Calibri Italic" w:hAnsi="Calibri Italic"/>
                <w:i/>
              </w:rPr>
              <w:t xml:space="preserve">main idea and </w:t>
            </w:r>
            <w:r>
              <w:rPr>
                <w:rFonts w:ascii="Calibri Italic" w:hAnsi="Calibri Italic"/>
                <w:i/>
              </w:rPr>
              <w:t>details.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summarize, showing topic and details.</w:t>
            </w:r>
          </w:p>
          <w:p w:rsidR="005C3859" w:rsidRPr="007461FC" w:rsidRDefault="005C3859" w:rsidP="005C3859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59" w:rsidRDefault="005C3859" w:rsidP="005C3859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Questions…Who </w:t>
            </w:r>
            <w:r>
              <w:rPr>
                <w:rFonts w:ascii="Calibri" w:hAnsi="Calibri"/>
              </w:rPr>
              <w:t>are Americans?</w:t>
            </w:r>
          </w:p>
          <w:p w:rsidR="005C3859" w:rsidRDefault="005C3859" w:rsidP="005C3859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rBook pages </w:t>
            </w:r>
            <w:r>
              <w:rPr>
                <w:rFonts w:ascii="Calibri" w:hAnsi="Calibri"/>
              </w:rPr>
              <w:t xml:space="preserve">16-19 </w:t>
            </w:r>
            <w:r>
              <w:rPr>
                <w:rFonts w:ascii="Calibri" w:hAnsi="Calibri"/>
              </w:rPr>
              <w:t xml:space="preserve"> Guided and choral reading of tex</w:t>
            </w:r>
            <w:r>
              <w:rPr>
                <w:rFonts w:ascii="Calibri" w:hAnsi="Calibri"/>
              </w:rPr>
              <w:t>t “A New Immigration Boom</w:t>
            </w:r>
            <w:r>
              <w:rPr>
                <w:rFonts w:ascii="Calibri" w:hAnsi="Calibri"/>
              </w:rPr>
              <w:t xml:space="preserve">” </w:t>
            </w:r>
          </w:p>
          <w:p w:rsidR="005C3859" w:rsidRDefault="005C3859" w:rsidP="005C3859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Study and Vocabulary strategies for migrant, immigrant, and emigrant</w:t>
            </w:r>
          </w:p>
          <w:p w:rsidR="005C3859" w:rsidRDefault="005C3859" w:rsidP="005C3859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Vocabulary rBook pages 8-9</w:t>
            </w:r>
          </w:p>
          <w:p w:rsidR="005C3859" w:rsidRDefault="005C3859" w:rsidP="005C3859">
            <w:pPr>
              <w:ind w:left="720"/>
              <w:rPr>
                <w:rFonts w:ascii="Calibri" w:hAnsi="Calibri"/>
              </w:rPr>
            </w:pPr>
          </w:p>
          <w:p w:rsidR="005C3859" w:rsidRDefault="005C3859" w:rsidP="005C3859">
            <w:pPr>
              <w:rPr>
                <w:rFonts w:ascii="Calibri" w:hAnsi="Calibri"/>
              </w:rPr>
            </w:pPr>
          </w:p>
          <w:p w:rsidR="005C3859" w:rsidRPr="001B42EA" w:rsidRDefault="005C3859" w:rsidP="005C3859">
            <w:pPr>
              <w:ind w:left="720"/>
              <w:rPr>
                <w:rFonts w:ascii="Calibri" w:hAnsi="Calibri"/>
              </w:rPr>
            </w:pPr>
          </w:p>
        </w:tc>
      </w:tr>
      <w:tr w:rsidR="005C3859" w:rsidTr="005C3859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59" w:rsidRDefault="005C3859" w:rsidP="005C3859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5C3859" w:rsidRDefault="005C3859" w:rsidP="005C3859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5C3859" w:rsidRDefault="005C3859" w:rsidP="005C3859">
            <w:pPr>
              <w:rPr>
                <w:rFonts w:ascii="Calibri Italic" w:hAnsi="Calibri Italic"/>
              </w:rPr>
            </w:pPr>
          </w:p>
          <w:p w:rsidR="005C3859" w:rsidRDefault="005C3859" w:rsidP="005C3859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859" w:rsidRDefault="005C3859" w:rsidP="005C385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5C3859" w:rsidRDefault="005C3859" w:rsidP="005C3859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5C3859" w:rsidRDefault="005C3859" w:rsidP="005C3859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5C3859" w:rsidRDefault="005C3859" w:rsidP="005C3859">
            <w:pPr>
              <w:ind w:left="720"/>
            </w:pPr>
          </w:p>
        </w:tc>
      </w:tr>
    </w:tbl>
    <w:p w:rsidR="000A59ED" w:rsidRDefault="000A59ED"/>
    <w:p w:rsidR="005C3859" w:rsidRDefault="005C3859"/>
    <w:p w:rsidR="005C3859" w:rsidRDefault="005C3859"/>
    <w:p w:rsidR="005C3859" w:rsidRDefault="005C3859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p w:rsidR="00A66766" w:rsidRDefault="00A66766"/>
    <w:tbl>
      <w:tblPr>
        <w:tblpPr w:leftFromText="180" w:rightFromText="180" w:horzAnchor="margin" w:tblpY="467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14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2 Stolen Childhoods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practice finding the topic and details to summarize a social studies text.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details.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summarize, showing topic and details.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write one paragraph summary</w:t>
            </w:r>
          </w:p>
          <w:p w:rsidR="00A66766" w:rsidRPr="007461FC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the children in stolen childhoods? What makes them unique?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rBook pages 94-97 and 102-107 Guided and choral reading of texts “Child Labor around the World” 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Study and Vocabulary strategies for migrant, immigrant, and emigrant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Vocabulary Review games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Assessment:  </w:t>
            </w:r>
            <w:proofErr w:type="spellStart"/>
            <w:r>
              <w:rPr>
                <w:rFonts w:ascii="Calibri" w:hAnsi="Calibri"/>
              </w:rPr>
              <w:t>rSkills</w:t>
            </w:r>
            <w:proofErr w:type="spellEnd"/>
            <w:r>
              <w:rPr>
                <w:rFonts w:ascii="Calibri" w:hAnsi="Calibri"/>
              </w:rPr>
              <w:t xml:space="preserve"> Test for Workshops 3 and 4 from rBook</w:t>
            </w:r>
          </w:p>
          <w:p w:rsidR="00A66766" w:rsidRDefault="00A66766" w:rsidP="004C131B">
            <w:pPr>
              <w:ind w:left="720"/>
              <w:rPr>
                <w:rFonts w:ascii="Calibri" w:hAnsi="Calibri"/>
              </w:rPr>
            </w:pPr>
          </w:p>
          <w:p w:rsidR="00A66766" w:rsidRDefault="00A66766" w:rsidP="004C131B">
            <w:pPr>
              <w:rPr>
                <w:rFonts w:ascii="Calibri" w:hAnsi="Calibri"/>
              </w:rPr>
            </w:pPr>
          </w:p>
          <w:p w:rsidR="00A66766" w:rsidRPr="001B42EA" w:rsidRDefault="00A66766" w:rsidP="004C131B">
            <w:pPr>
              <w:ind w:left="720"/>
              <w:rPr>
                <w:rFonts w:ascii="Calibri" w:hAnsi="Calibri"/>
              </w:rPr>
            </w:pPr>
          </w:p>
        </w:tc>
      </w:tr>
      <w:tr w:rsidR="00A66766" w:rsidTr="004C131B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72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 Final Project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 xml:space="preserve">will practice adding audio to </w:t>
            </w:r>
            <w:proofErr w:type="spellStart"/>
            <w:r>
              <w:rPr>
                <w:rFonts w:ascii="Calibri Italic" w:hAnsi="Calibri Italic"/>
              </w:rPr>
              <w:t>iMovie</w:t>
            </w:r>
            <w:proofErr w:type="spellEnd"/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apply knowledge of the Six Traits of writing to digital story draft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Pr="00A508F0" w:rsidRDefault="00A66766" w:rsidP="004C131B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</w:rPr>
              <w:t xml:space="preserve">Students will complete </w:t>
            </w:r>
            <w:proofErr w:type="spellStart"/>
            <w:r>
              <w:rPr>
                <w:rFonts w:ascii="Calibri" w:hAnsi="Calibri"/>
              </w:rPr>
              <w:t>iMo</w:t>
            </w:r>
            <w:proofErr w:type="spellEnd"/>
            <w:r>
              <w:rPr>
                <w:rFonts w:ascii="Calibri" w:hAnsi="Calibri"/>
              </w:rPr>
              <w:t xml:space="preserve"> vie and share with class.</w:t>
            </w: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November 7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2 Stolen Childhoods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practice finding the topic and details to summarize a magazine article, newspaper article, and a social studies text.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details.</w:t>
            </w:r>
          </w:p>
          <w:p w:rsidR="00A66766" w:rsidRPr="007461FC" w:rsidRDefault="00A66766" w:rsidP="00A66766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summarize, showing topic and details.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the children in stolen childhoods? What makes them unique?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rBook</w:t>
            </w:r>
            <w:proofErr w:type="gramEnd"/>
            <w:r>
              <w:rPr>
                <w:rFonts w:ascii="Calibri" w:hAnsi="Calibri"/>
              </w:rPr>
              <w:t xml:space="preserve"> pages 88-95 Guided and choral reading of texts “Child Labor around the World” and “Working in the Fields.”</w:t>
            </w:r>
          </w:p>
          <w:p w:rsidR="00A66766" w:rsidRDefault="00A66766" w:rsidP="004C131B">
            <w:pPr>
              <w:ind w:left="720"/>
              <w:rPr>
                <w:rFonts w:ascii="Calibri" w:hAnsi="Calibri"/>
              </w:rPr>
            </w:pPr>
          </w:p>
          <w:p w:rsidR="00A66766" w:rsidRDefault="00A66766" w:rsidP="004C131B">
            <w:pPr>
              <w:rPr>
                <w:rFonts w:ascii="Calibri" w:hAnsi="Calibri"/>
              </w:rPr>
            </w:pPr>
          </w:p>
          <w:p w:rsidR="00A66766" w:rsidRPr="001B42EA" w:rsidRDefault="00A66766" w:rsidP="004C131B">
            <w:pPr>
              <w:ind w:left="720"/>
              <w:rPr>
                <w:rFonts w:ascii="Calibri" w:hAnsi="Calibri"/>
              </w:rPr>
            </w:pPr>
          </w:p>
        </w:tc>
      </w:tr>
      <w:tr w:rsidR="00A66766" w:rsidTr="004C131B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WKCE Testing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Tuesday and Wednesday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and Mathematic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May bring healthy snack and bottle of water.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Pr="00CC6810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  <w:highlight w:val="yellow"/>
              </w:rPr>
            </w:pPr>
            <w:r w:rsidRPr="00CC6810">
              <w:rPr>
                <w:rFonts w:ascii="Calibri" w:hAnsi="Calibri"/>
                <w:highlight w:val="yellow"/>
              </w:rPr>
              <w:t>1</w:t>
            </w:r>
            <w:r w:rsidRPr="00CC6810">
              <w:rPr>
                <w:rFonts w:ascii="Calibri" w:hAnsi="Calibri"/>
                <w:highlight w:val="yellow"/>
                <w:vertAlign w:val="superscript"/>
              </w:rPr>
              <w:t>st</w:t>
            </w:r>
            <w:r w:rsidRPr="00CC6810">
              <w:rPr>
                <w:rFonts w:ascii="Calibri" w:hAnsi="Calibri"/>
                <w:highlight w:val="yellow"/>
              </w:rPr>
              <w:t xml:space="preserve"> Quarter packets of logs and QuickWrites will be put together along with 2</w:t>
            </w:r>
            <w:r w:rsidRPr="00CC6810">
              <w:rPr>
                <w:rFonts w:ascii="Calibri" w:hAnsi="Calibri"/>
                <w:highlight w:val="yellow"/>
                <w:vertAlign w:val="superscript"/>
              </w:rPr>
              <w:t>nd</w:t>
            </w:r>
            <w:r w:rsidRPr="00CC6810">
              <w:rPr>
                <w:rFonts w:ascii="Calibri" w:hAnsi="Calibri"/>
                <w:highlight w:val="yellow"/>
              </w:rPr>
              <w:t xml:space="preserve"> quarter goals.</w:t>
            </w:r>
          </w:p>
          <w:p w:rsidR="00A66766" w:rsidRDefault="00A66766" w:rsidP="004C131B">
            <w:pPr>
              <w:ind w:left="36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 Final Project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 xml:space="preserve">will practice adding audio to </w:t>
            </w:r>
            <w:proofErr w:type="spellStart"/>
            <w:r>
              <w:rPr>
                <w:rFonts w:ascii="Calibri Italic" w:hAnsi="Calibri Italic"/>
              </w:rPr>
              <w:t>iMovie</w:t>
            </w:r>
            <w:proofErr w:type="spellEnd"/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apply knowledge of the Six Traits of writing to digital story draft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Pr="00A508F0" w:rsidRDefault="00A66766" w:rsidP="004C131B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/>
              </w:rPr>
              <w:t xml:space="preserve">Students will complete </w:t>
            </w:r>
            <w:proofErr w:type="spellStart"/>
            <w:r>
              <w:rPr>
                <w:rFonts w:ascii="Calibri" w:hAnsi="Calibri"/>
              </w:rPr>
              <w:t>iMo</w:t>
            </w:r>
            <w:proofErr w:type="spellEnd"/>
            <w:r>
              <w:rPr>
                <w:rFonts w:ascii="Calibri" w:hAnsi="Calibri"/>
              </w:rPr>
              <w:t xml:space="preserve"> vie and share with class.</w:t>
            </w: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31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 xml:space="preserve">will practice using audio, text boxes, images , and transitions in </w:t>
            </w:r>
            <w:proofErr w:type="spellStart"/>
            <w:r>
              <w:rPr>
                <w:rFonts w:ascii="Calibri Italic" w:hAnsi="Calibri Italic"/>
              </w:rPr>
              <w:t>iMovie</w:t>
            </w:r>
            <w:proofErr w:type="spellEnd"/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apply knowledge of the Six Traits of writing to digital story draft</w:t>
            </w:r>
          </w:p>
          <w:p w:rsidR="00A66766" w:rsidRDefault="00A66766" w:rsidP="004C131B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</w:p>
          <w:p w:rsidR="00A66766" w:rsidRPr="007461FC" w:rsidRDefault="00A66766" w:rsidP="004C131B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2 Stolen Childhoods—if time preview, build background knowledge and start vocabulary in rBook.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Prequiz</w:t>
            </w:r>
            <w:proofErr w:type="spellEnd"/>
            <w:r>
              <w:rPr>
                <w:rFonts w:ascii="Calibri" w:hAnsi="Calibri"/>
              </w:rPr>
              <w:t>—Six Traits of Writing and four types of sentences.</w:t>
            </w:r>
          </w:p>
          <w:p w:rsidR="00A66766" w:rsidRPr="001B42EA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We will use digital story outline to create a digital story in </w:t>
            </w:r>
            <w:proofErr w:type="spellStart"/>
            <w:r>
              <w:rPr>
                <w:rFonts w:ascii="Calibri" w:hAnsi="Calibri"/>
              </w:rPr>
              <w:t>iMovie</w:t>
            </w:r>
            <w:proofErr w:type="spellEnd"/>
            <w:r>
              <w:rPr>
                <w:rFonts w:ascii="Calibri" w:hAnsi="Calibri"/>
              </w:rPr>
              <w:t xml:space="preserve"> in the library.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A66766" w:rsidRDefault="00A66766" w:rsidP="00A66766">
            <w:pPr>
              <w:numPr>
                <w:ilvl w:val="0"/>
                <w:numId w:val="9"/>
              </w:numPr>
              <w:ind w:left="720" w:hanging="360"/>
              <w:rPr>
                <w:rFonts w:ascii="Calibri" w:hAnsi="Calibri"/>
              </w:rPr>
            </w:pPr>
            <w:r w:rsidRPr="007461FC">
              <w:rPr>
                <w:rFonts w:ascii="Calibri" w:hAnsi="Calibri"/>
                <w:highlight w:val="cyan"/>
              </w:rPr>
              <w:t>Book talks will be presented on November 1</w:t>
            </w:r>
            <w:r>
              <w:rPr>
                <w:rFonts w:ascii="Calibri" w:hAnsi="Calibri"/>
              </w:rPr>
              <w:t>. Be prepared for 2-3 minutes speech with note cards and book.</w:t>
            </w:r>
          </w:p>
          <w:p w:rsidR="00A66766" w:rsidRPr="00A508F0" w:rsidRDefault="00A66766" w:rsidP="004C131B">
            <w:pPr>
              <w:ind w:left="360"/>
              <w:rPr>
                <w:rFonts w:asciiTheme="minorHAnsi" w:hAnsiTheme="minorHAnsi" w:cstheme="minorHAnsi"/>
              </w:rPr>
            </w:pP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24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draft of a digital story—narrative that answers the question—what make you unique?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 xml:space="preserve">will practice using audio, text boxes, images , and transitions in </w:t>
            </w:r>
            <w:proofErr w:type="spellStart"/>
            <w:r>
              <w:rPr>
                <w:rFonts w:ascii="Calibri Italic" w:hAnsi="Calibri Italic"/>
              </w:rPr>
              <w:t>iMovie</w:t>
            </w:r>
            <w:proofErr w:type="spellEnd"/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apply knowledge of the Six Traits of writing to digital story draft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Prequiz</w:t>
            </w:r>
            <w:proofErr w:type="spellEnd"/>
            <w:r>
              <w:rPr>
                <w:rFonts w:ascii="Calibri" w:hAnsi="Calibri"/>
              </w:rPr>
              <w:t>—Six Traits of Writing and four types of sentences.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 w:rsidRPr="00CC57B9">
              <w:rPr>
                <w:rFonts w:ascii="Calibri" w:hAnsi="Calibri"/>
                <w:highlight w:val="yellow"/>
              </w:rPr>
              <w:t>Draft outline of digital story due Wednesday, October 26.</w:t>
            </w:r>
            <w:r>
              <w:rPr>
                <w:rFonts w:ascii="Calibri" w:hAnsi="Calibri"/>
              </w:rPr>
              <w:t xml:space="preserve"> Use journal entries when drafting outline.</w:t>
            </w:r>
          </w:p>
          <w:p w:rsidR="00A66766" w:rsidRPr="001B42EA" w:rsidRDefault="00A66766" w:rsidP="004C131B">
            <w:pPr>
              <w:ind w:left="720"/>
              <w:rPr>
                <w:rFonts w:ascii="Calibri" w:hAnsi="Calibri"/>
              </w:rPr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A66766" w:rsidRDefault="00A66766" w:rsidP="00A66766">
            <w:pPr>
              <w:numPr>
                <w:ilvl w:val="0"/>
                <w:numId w:val="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story map to write note cards for book talk. Book talks will be presented on November 1. Be prepared.</w:t>
            </w:r>
          </w:p>
          <w:p w:rsidR="00A66766" w:rsidRPr="00A508F0" w:rsidRDefault="00A66766" w:rsidP="00A66766">
            <w:pPr>
              <w:numPr>
                <w:ilvl w:val="0"/>
                <w:numId w:val="9"/>
              </w:numPr>
              <w:ind w:left="720" w:hanging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Finish reading over the weekend and </w:t>
            </w:r>
            <w:r w:rsidRPr="00CC57B9">
              <w:rPr>
                <w:rFonts w:asciiTheme="minorHAnsi" w:hAnsiTheme="minorHAnsi" w:cstheme="minorHAnsi"/>
                <w:highlight w:val="yellow"/>
              </w:rPr>
              <w:t>turn in reading strategies on Monday, October 24.</w:t>
            </w:r>
          </w:p>
        </w:tc>
      </w:tr>
    </w:tbl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17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Guided reading of Life Stories:  </w:t>
            </w:r>
            <w:r w:rsidRPr="00B25EE7">
              <w:rPr>
                <w:rFonts w:ascii="Calibri" w:hAnsi="Calibri"/>
                <w:i/>
              </w:rPr>
              <w:t>The Sweetest Fig</w:t>
            </w:r>
            <w:r>
              <w:rPr>
                <w:rFonts w:ascii="Calibri" w:hAnsi="Calibri"/>
              </w:rPr>
              <w:t xml:space="preserve"> and </w:t>
            </w:r>
            <w:r w:rsidRPr="00B25EE7">
              <w:rPr>
                <w:rFonts w:ascii="Calibri" w:hAnsi="Calibri"/>
                <w:i/>
              </w:rPr>
              <w:t>The Wreck of the Zephyr</w:t>
            </w:r>
            <w:r>
              <w:rPr>
                <w:rFonts w:ascii="Calibri" w:hAnsi="Calibri"/>
              </w:rPr>
              <w:t>.</w:t>
            </w:r>
          </w:p>
          <w:p w:rsidR="00A66766" w:rsidRPr="001B42EA" w:rsidRDefault="00A66766" w:rsidP="00A66766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Interactive notes and review SMART board activities of reading strategies.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66766" w:rsidRDefault="00A66766" w:rsidP="00A66766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 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A66766" w:rsidRDefault="00A66766" w:rsidP="00A66766">
            <w:pPr>
              <w:numPr>
                <w:ilvl w:val="0"/>
                <w:numId w:val="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Complete story elements map for book talk book independently every day for homework.</w:t>
            </w:r>
          </w:p>
          <w:p w:rsidR="00A66766" w:rsidRPr="00A508F0" w:rsidRDefault="00A66766" w:rsidP="00A66766">
            <w:pPr>
              <w:numPr>
                <w:ilvl w:val="0"/>
                <w:numId w:val="9"/>
              </w:numPr>
              <w:ind w:left="720" w:hanging="360"/>
              <w:rPr>
                <w:rFonts w:asciiTheme="minorHAnsi" w:hAnsiTheme="minorHAnsi" w:cstheme="minorHAnsi"/>
              </w:rPr>
            </w:pPr>
            <w:r w:rsidRPr="00A508F0">
              <w:rPr>
                <w:rFonts w:asciiTheme="minorHAnsi" w:hAnsiTheme="minorHAnsi" w:cstheme="minorHAnsi"/>
              </w:rPr>
              <w:t>Complete reading strategies independently every day for homework.</w:t>
            </w: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10</w:t>
            </w:r>
          </w:p>
        </w:tc>
      </w:tr>
      <w:tr w:rsidR="00A66766" w:rsidTr="004C131B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identify the topic sentence, supporting details, and conclusion in a literature response.</w:t>
            </w:r>
          </w:p>
          <w:p w:rsidR="00A66766" w:rsidRDefault="00A66766" w:rsidP="004C131B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first draft of a literature response.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Writing Piece: Literature Response to </w:t>
            </w:r>
            <w:r>
              <w:rPr>
                <w:rFonts w:ascii="Calibri Italic" w:hAnsi="Calibri Italic"/>
              </w:rPr>
              <w:t xml:space="preserve">Louisa, Please Come Home </w:t>
            </w:r>
            <w:r>
              <w:rPr>
                <w:rFonts w:ascii="Calibri" w:hAnsi="Calibri"/>
              </w:rPr>
              <w:t>draft and final copy.</w:t>
            </w:r>
          </w:p>
          <w:p w:rsidR="00A66766" w:rsidRDefault="00A66766" w:rsidP="00A66766">
            <w:pPr>
              <w:numPr>
                <w:ilvl w:val="0"/>
                <w:numId w:val="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Conventions and Sentence Fluency—edit writing draft to correct spelling, grammar, and usage errors. </w:t>
            </w:r>
          </w:p>
          <w:p w:rsidR="00A66766" w:rsidRDefault="00A66766" w:rsidP="00A66766">
            <w:pPr>
              <w:numPr>
                <w:ilvl w:val="0"/>
                <w:numId w:val="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Pages 74-79 rBook for class work or homework.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READ 180 paperbacks.</w:t>
            </w:r>
          </w:p>
          <w:p w:rsidR="00A66766" w:rsidRDefault="00A66766" w:rsidP="00A66766">
            <w:pPr>
              <w:numPr>
                <w:ilvl w:val="0"/>
                <w:numId w:val="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Begin filling out story elements map for book talk book independently every day for homework.</w:t>
            </w:r>
          </w:p>
          <w:p w:rsidR="00A66766" w:rsidRDefault="00A66766" w:rsidP="00A66766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" w:hAnsi="Calibri"/>
              </w:rPr>
              <w:t xml:space="preserve">Modeling of reading strategies for book talk through </w:t>
            </w:r>
            <w:r>
              <w:rPr>
                <w:rFonts w:ascii="Calibri Italic" w:hAnsi="Calibri Italic"/>
              </w:rPr>
              <w:t>The Sweetest Fig.</w:t>
            </w: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3</w:t>
            </w:r>
          </w:p>
        </w:tc>
      </w:tr>
      <w:tr w:rsidR="00A66766" w:rsidTr="004C131B">
        <w:trPr>
          <w:cantSplit/>
          <w:trHeight w:val="42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identify the topic sentence, supporting details, and conclusion in a literature response.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plan a literature response using a graphic organizer.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first draft of a literature response.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story elements and reading strategies through narrative about personal identity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>. Homework will be a story map of story elements.</w:t>
            </w:r>
          </w:p>
          <w:p w:rsidR="00A66766" w:rsidRDefault="00A66766" w:rsidP="00A66766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Writing Piece: Literature Response to </w:t>
            </w:r>
            <w:r>
              <w:rPr>
                <w:rFonts w:ascii="Calibri Italic" w:hAnsi="Calibri Italic"/>
              </w:rPr>
              <w:t xml:space="preserve">Louisa, Please Come Home </w:t>
            </w:r>
            <w:r>
              <w:rPr>
                <w:rFonts w:ascii="Calibri" w:hAnsi="Calibri"/>
              </w:rPr>
              <w:t>draft and final copy (if time)</w:t>
            </w:r>
          </w:p>
          <w:p w:rsidR="00A66766" w:rsidRDefault="00A66766" w:rsidP="00A66766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Conventions and Sentence Fluency—edit writing draft to correct spelling, grammar, and usage errors. </w:t>
            </w:r>
          </w:p>
          <w:p w:rsidR="00A66766" w:rsidRDefault="00A66766" w:rsidP="00A66766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Pages 74-79 rBook for class work or homework.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READ 180 paperbacks.</w:t>
            </w:r>
          </w:p>
          <w:p w:rsidR="00A66766" w:rsidRDefault="00A66766" w:rsidP="00A66766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26</w:t>
            </w:r>
          </w:p>
        </w:tc>
      </w:tr>
      <w:tr w:rsidR="00A66766" w:rsidTr="004C131B">
        <w:trPr>
          <w:cantSplit/>
          <w:trHeight w:val="448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rhyme in a poem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practice finding repetition within a poem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the theme of a poem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 (pages 56-73)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Journal Writing on personal identity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story elements through narratives about personal identity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 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  <w:color w:val="E78640"/>
              </w:rPr>
            </w:pPr>
            <w:r>
              <w:rPr>
                <w:rFonts w:ascii="Calibri" w:hAnsi="Calibri"/>
              </w:rPr>
              <w:t xml:space="preserve">Notes, Jeopardy, and </w:t>
            </w:r>
            <w:r>
              <w:rPr>
                <w:rFonts w:ascii="Calibri" w:hAnsi="Calibri"/>
                <w:color w:val="E78640"/>
              </w:rPr>
              <w:t>Quiz (Friday) on Story Elements (character, setting, plot, and theme)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Repeated reading of two poems on identity</w:t>
            </w:r>
          </w:p>
          <w:p w:rsidR="00A66766" w:rsidRDefault="00A66766" w:rsidP="00A66766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Book pass</w:t>
            </w:r>
            <w:proofErr w:type="gramEnd"/>
            <w:r>
              <w:rPr>
                <w:rFonts w:ascii="Calibri" w:hAnsi="Calibri"/>
              </w:rPr>
              <w:t xml:space="preserve"> READ 180 paperbacks.</w:t>
            </w:r>
          </w:p>
          <w:p w:rsidR="00A66766" w:rsidRDefault="00A66766" w:rsidP="00A66766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  <w:color w:val="E78640"/>
              </w:rPr>
            </w:pPr>
            <w:r>
              <w:rPr>
                <w:rFonts w:ascii="Calibri" w:hAnsi="Calibri"/>
                <w:color w:val="E78640"/>
              </w:rPr>
              <w:t>Quiz READ 180 software Tuesday</w:t>
            </w:r>
          </w:p>
          <w:p w:rsidR="00A66766" w:rsidRDefault="00A66766" w:rsidP="00A66766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66766" w:rsidRDefault="00A66766" w:rsidP="004C131B">
            <w:pPr>
              <w:ind w:left="360"/>
            </w:pPr>
          </w:p>
        </w:tc>
      </w:tr>
    </w:tbl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19</w:t>
            </w:r>
          </w:p>
        </w:tc>
      </w:tr>
      <w:tr w:rsidR="00A66766" w:rsidTr="004C131B">
        <w:trPr>
          <w:cantSplit/>
          <w:trHeight w:val="364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rhyme in a poem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practice finding repetition within a poem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the theme of a poem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 (pages 56-73)</w:t>
            </w:r>
          </w:p>
          <w:p w:rsidR="00A66766" w:rsidRDefault="00A66766" w:rsidP="00A66766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 and</w:t>
            </w:r>
            <w:r>
              <w:rPr>
                <w:rFonts w:ascii="Calibri Italic" w:hAnsi="Calibri Italic"/>
              </w:rPr>
              <w:t xml:space="preserve"> Louisa, Please Come Home.</w:t>
            </w:r>
          </w:p>
          <w:p w:rsidR="00A66766" w:rsidRDefault="00A66766" w:rsidP="00A66766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 Italic" w:hAnsi="Calibri Italic"/>
              </w:rPr>
              <w:t>Repeated reading of two poems on identity</w:t>
            </w:r>
          </w:p>
          <w:p w:rsidR="00A66766" w:rsidRDefault="00A66766" w:rsidP="00A66766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Book pass</w:t>
            </w:r>
            <w:proofErr w:type="gramEnd"/>
            <w:r>
              <w:rPr>
                <w:rFonts w:ascii="Calibri" w:hAnsi="Calibri"/>
              </w:rPr>
              <w:t xml:space="preserve"> and book talks for READ 180 </w:t>
            </w:r>
            <w:proofErr w:type="spellStart"/>
            <w:r>
              <w:rPr>
                <w:rFonts w:ascii="Calibri" w:hAnsi="Calibri"/>
              </w:rPr>
              <w:t>audiobooks</w:t>
            </w:r>
            <w:proofErr w:type="spellEnd"/>
            <w:r>
              <w:rPr>
                <w:rFonts w:ascii="Calibri" w:hAnsi="Calibri"/>
              </w:rPr>
              <w:t xml:space="preserve"> and paperbacks.</w:t>
            </w:r>
          </w:p>
          <w:p w:rsidR="00A66766" w:rsidRDefault="00A66766" w:rsidP="00A66766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  <w:p w:rsidR="00A66766" w:rsidRDefault="00A66766" w:rsidP="00A66766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Practice QuickWrites that support paperbacks and </w:t>
            </w:r>
            <w:proofErr w:type="spellStart"/>
            <w:r>
              <w:rPr>
                <w:rFonts w:ascii="Calibri" w:hAnsi="Calibri"/>
              </w:rPr>
              <w:t>audiobooks</w:t>
            </w:r>
            <w:proofErr w:type="spellEnd"/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12</w:t>
            </w:r>
          </w:p>
        </w:tc>
      </w:tr>
      <w:tr w:rsidR="00A66766" w:rsidTr="004C131B">
        <w:trPr>
          <w:cantSplit/>
          <w:trHeight w:val="308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activate prior knowledge and build background about identity.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66766" w:rsidRDefault="00A66766" w:rsidP="00A66766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</w:t>
            </w:r>
          </w:p>
          <w:p w:rsidR="00A66766" w:rsidRDefault="00A66766" w:rsidP="00A66766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 Italic" w:hAnsi="Calibri Italic"/>
              </w:rPr>
              <w:t xml:space="preserve">The Widow’s Broom, </w:t>
            </w:r>
            <w:r>
              <w:rPr>
                <w:rFonts w:ascii="Calibri" w:hAnsi="Calibri"/>
              </w:rPr>
              <w:t>and</w:t>
            </w:r>
            <w:r>
              <w:rPr>
                <w:rFonts w:ascii="Calibri Italic" w:hAnsi="Calibri Italic"/>
              </w:rPr>
              <w:t xml:space="preserve"> Louisa, Please Come Home.</w:t>
            </w:r>
          </w:p>
          <w:p w:rsidR="00A66766" w:rsidRDefault="00A66766" w:rsidP="00A66766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66766" w:rsidTr="004C131B">
        <w:trPr>
          <w:cantSplit/>
          <w:trHeight w:val="224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2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rotation, computer rotation, and small group rotation.</w:t>
            </w:r>
          </w:p>
          <w:p w:rsidR="00A66766" w:rsidRDefault="00A66766" w:rsidP="00A66766">
            <w:pPr>
              <w:numPr>
                <w:ilvl w:val="0"/>
                <w:numId w:val="2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Book pass</w:t>
            </w:r>
            <w:proofErr w:type="gramEnd"/>
            <w:r>
              <w:rPr>
                <w:rFonts w:ascii="Calibri" w:hAnsi="Calibri"/>
              </w:rPr>
              <w:t xml:space="preserve"> and book talks for READ 180 </w:t>
            </w:r>
            <w:proofErr w:type="spellStart"/>
            <w:r>
              <w:rPr>
                <w:rFonts w:ascii="Calibri" w:hAnsi="Calibri"/>
              </w:rPr>
              <w:t>audiobooks</w:t>
            </w:r>
            <w:proofErr w:type="spellEnd"/>
            <w:r>
              <w:rPr>
                <w:rFonts w:ascii="Calibri" w:hAnsi="Calibri"/>
              </w:rPr>
              <w:t xml:space="preserve"> and paperbacks.</w:t>
            </w:r>
          </w:p>
          <w:p w:rsidR="00A66766" w:rsidRDefault="00A66766" w:rsidP="00A66766">
            <w:pPr>
              <w:numPr>
                <w:ilvl w:val="0"/>
                <w:numId w:val="2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</w:tc>
      </w:tr>
    </w:tbl>
    <w:p w:rsidR="00A66766" w:rsidRDefault="00A66766" w:rsidP="00A66766"/>
    <w:p w:rsidR="00A66766" w:rsidRDefault="00A66766" w:rsidP="00A66766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66766" w:rsidTr="004C131B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5</w:t>
            </w:r>
          </w:p>
        </w:tc>
      </w:tr>
      <w:tr w:rsidR="00A66766" w:rsidTr="004C131B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To be organized for class with the correct supplies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Organize notebooks for notes and journal writing</w:t>
            </w:r>
          </w:p>
          <w:p w:rsidR="00A66766" w:rsidRDefault="00A66766" w:rsidP="00A66766">
            <w:pPr>
              <w:pStyle w:val="ListParagraph"/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Share getting to know you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2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Getting to know you activities.</w:t>
            </w:r>
          </w:p>
          <w:p w:rsidR="00A66766" w:rsidRDefault="00A66766" w:rsidP="00A66766">
            <w:pPr>
              <w:numPr>
                <w:ilvl w:val="0"/>
                <w:numId w:val="2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Exploration of Home page of reading wiki—getting to know Miss Christianson.</w:t>
            </w:r>
          </w:p>
        </w:tc>
      </w:tr>
      <w:tr w:rsidR="00A66766" w:rsidTr="004C131B">
        <w:trPr>
          <w:cantSplit/>
          <w:trHeight w:val="33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4C131B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66766" w:rsidRDefault="00A66766" w:rsidP="004C131B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Inventory with SMART response.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Book pass</w:t>
            </w:r>
            <w:proofErr w:type="gramEnd"/>
            <w:r>
              <w:rPr>
                <w:rFonts w:ascii="Calibri" w:hAnsi="Calibri"/>
              </w:rPr>
              <w:t xml:space="preserve"> and book talks for READ 180 </w:t>
            </w:r>
            <w:proofErr w:type="spellStart"/>
            <w:r>
              <w:rPr>
                <w:rFonts w:ascii="Calibri" w:hAnsi="Calibri"/>
              </w:rPr>
              <w:t>audiobooks</w:t>
            </w:r>
            <w:proofErr w:type="spellEnd"/>
            <w:r>
              <w:rPr>
                <w:rFonts w:ascii="Calibri" w:hAnsi="Calibri"/>
              </w:rPr>
              <w:t xml:space="preserve"> and paperbacks.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logging in and logging off classroom and library computers.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Exploration of </w:t>
            </w:r>
            <w:proofErr w:type="spellStart"/>
            <w:r>
              <w:rPr>
                <w:rFonts w:ascii="Calibri" w:hAnsi="Calibri"/>
              </w:rPr>
              <w:t>audiobooks</w:t>
            </w:r>
            <w:proofErr w:type="spellEnd"/>
            <w:r>
              <w:rPr>
                <w:rFonts w:ascii="Calibri" w:hAnsi="Calibri"/>
              </w:rPr>
              <w:t xml:space="preserve"> on reading wiki.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log.</w:t>
            </w:r>
          </w:p>
          <w:p w:rsidR="00A66766" w:rsidRDefault="00A66766" w:rsidP="00A66766">
            <w:pPr>
              <w:numPr>
                <w:ilvl w:val="0"/>
                <w:numId w:val="28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Spelling Assessment.</w:t>
            </w:r>
          </w:p>
        </w:tc>
      </w:tr>
    </w:tbl>
    <w:p w:rsidR="00A66766" w:rsidRDefault="00A66766" w:rsidP="00A66766"/>
    <w:p w:rsidR="00A66766" w:rsidRDefault="00A66766" w:rsidP="00A66766"/>
    <w:p w:rsidR="00A66766" w:rsidRDefault="00A66766" w:rsidP="00A66766">
      <w:pPr>
        <w:rPr>
          <w:rFonts w:eastAsia="Times New Roman"/>
          <w:color w:val="auto"/>
          <w:sz w:val="20"/>
        </w:rPr>
      </w:pPr>
    </w:p>
    <w:p w:rsidR="00A66766" w:rsidRDefault="00A66766"/>
    <w:sectPr w:rsidR="00A66766" w:rsidSect="000A5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5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0000008"/>
    <w:multiLevelType w:val="multilevel"/>
    <w:tmpl w:val="894EE87A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7">
    <w:nsid w:val="00000009"/>
    <w:multiLevelType w:val="multilevel"/>
    <w:tmpl w:val="894EE87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000000A"/>
    <w:multiLevelType w:val="multilevel"/>
    <w:tmpl w:val="894EE87C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9">
    <w:nsid w:val="0000000B"/>
    <w:multiLevelType w:val="multilevel"/>
    <w:tmpl w:val="894EE87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000000C"/>
    <w:multiLevelType w:val="multilevel"/>
    <w:tmpl w:val="894EE87E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1">
    <w:nsid w:val="0000000D"/>
    <w:multiLevelType w:val="multilevel"/>
    <w:tmpl w:val="894EE87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000000E"/>
    <w:multiLevelType w:val="multilevel"/>
    <w:tmpl w:val="894EE880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3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0000010"/>
    <w:multiLevelType w:val="multilevel"/>
    <w:tmpl w:val="894EE882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5">
    <w:nsid w:val="00000011"/>
    <w:multiLevelType w:val="multilevel"/>
    <w:tmpl w:val="894EE88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0000012"/>
    <w:multiLevelType w:val="multilevel"/>
    <w:tmpl w:val="894EE884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7">
    <w:nsid w:val="00000013"/>
    <w:multiLevelType w:val="multilevel"/>
    <w:tmpl w:val="894EE88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0000014"/>
    <w:multiLevelType w:val="multilevel"/>
    <w:tmpl w:val="894EE88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9">
    <w:nsid w:val="00000015"/>
    <w:multiLevelType w:val="multilevel"/>
    <w:tmpl w:val="894EE88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0000016"/>
    <w:multiLevelType w:val="multilevel"/>
    <w:tmpl w:val="894EE88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1">
    <w:nsid w:val="00000017"/>
    <w:multiLevelType w:val="multilevel"/>
    <w:tmpl w:val="894EE88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0000018"/>
    <w:multiLevelType w:val="multilevel"/>
    <w:tmpl w:val="894EE88A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3">
    <w:nsid w:val="00000019"/>
    <w:multiLevelType w:val="multilevel"/>
    <w:tmpl w:val="894EE88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000001A"/>
    <w:multiLevelType w:val="multilevel"/>
    <w:tmpl w:val="894EE88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26"/>
  </w:num>
  <w:num w:numId="4">
    <w:abstractNumId w:val="27"/>
  </w:num>
  <w:num w:numId="5">
    <w:abstractNumId w:val="25"/>
  </w:num>
  <w:num w:numId="6">
    <w:abstractNumId w:val="1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6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3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5C3859"/>
    <w:rsid w:val="000A59ED"/>
    <w:rsid w:val="005C3859"/>
    <w:rsid w:val="00A66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85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5C3859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2322</Words>
  <Characters>13239</Characters>
  <Application>Microsoft Office Word</Application>
  <DocSecurity>0</DocSecurity>
  <Lines>110</Lines>
  <Paragraphs>31</Paragraphs>
  <ScaleCrop>false</ScaleCrop>
  <Company/>
  <LinksUpToDate>false</LinksUpToDate>
  <CharactersWithSpaces>15530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2011-11-18T13:02:00Z</dcterms:created>
  <dcterms:modified xsi:type="dcterms:W3CDTF">2011-11-18T13:08:00Z</dcterms:modified>
</cp:coreProperties>
</file>